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5580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тел.: +7 (495) 747-92-92,</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4D34" w:rsidRPr="000D67AD" w:rsidRDefault="00DC4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4D34" w:rsidRPr="00167837" w:rsidRDefault="00DC4D34"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67837">
                    <w:rPr>
                      <w:rFonts w:ascii="Helios" w:hAnsi="Helios"/>
                      <w:sz w:val="12"/>
                      <w:szCs w:val="12"/>
                      <w:lang w:val="en-US"/>
                    </w:rPr>
                    <w:t>-</w:t>
                  </w:r>
                  <w:r w:rsidRPr="000D67AD">
                    <w:rPr>
                      <w:rFonts w:ascii="Helios" w:hAnsi="Helios"/>
                      <w:sz w:val="12"/>
                      <w:szCs w:val="12"/>
                      <w:lang w:val="en-US"/>
                    </w:rPr>
                    <w:t>mail</w:t>
                  </w:r>
                  <w:r w:rsidRPr="00167837">
                    <w:rPr>
                      <w:rFonts w:ascii="Helios" w:hAnsi="Helios"/>
                      <w:sz w:val="12"/>
                      <w:szCs w:val="12"/>
                      <w:lang w:val="en-US"/>
                    </w:rPr>
                    <w:t xml:space="preserve">: </w:t>
                  </w:r>
                  <w:hyperlink r:id="rId9" w:history="1">
                    <w:r w:rsidRPr="000D67AD">
                      <w:rPr>
                        <w:rFonts w:ascii="Helios" w:hAnsi="Helios"/>
                        <w:sz w:val="12"/>
                        <w:szCs w:val="12"/>
                        <w:lang w:val="en-US"/>
                      </w:rPr>
                      <w:t>posta</w:t>
                    </w:r>
                    <w:r w:rsidRPr="00167837">
                      <w:rPr>
                        <w:rFonts w:ascii="Helios" w:hAnsi="Helios"/>
                        <w:sz w:val="12"/>
                        <w:szCs w:val="12"/>
                        <w:lang w:val="en-US"/>
                      </w:rPr>
                      <w:t>@</w:t>
                    </w:r>
                    <w:r w:rsidRPr="000D67AD">
                      <w:rPr>
                        <w:rFonts w:ascii="Helios" w:hAnsi="Helios"/>
                        <w:sz w:val="12"/>
                        <w:szCs w:val="12"/>
                        <w:lang w:val="en-US"/>
                      </w:rPr>
                      <w:t>mrsk</w:t>
                    </w:r>
                    <w:r w:rsidRPr="00167837">
                      <w:rPr>
                        <w:rFonts w:ascii="Helios" w:hAnsi="Helios"/>
                        <w:sz w:val="12"/>
                        <w:szCs w:val="12"/>
                        <w:lang w:val="en-US"/>
                      </w:rPr>
                      <w:t>-1.</w:t>
                    </w:r>
                    <w:r w:rsidRPr="000D67AD">
                      <w:rPr>
                        <w:rFonts w:ascii="Helios" w:hAnsi="Helios"/>
                        <w:sz w:val="12"/>
                        <w:szCs w:val="12"/>
                        <w:lang w:val="en-US"/>
                      </w:rPr>
                      <w:t>ru</w:t>
                    </w:r>
                  </w:hyperlink>
                  <w:r w:rsidRPr="00167837">
                    <w:rPr>
                      <w:rFonts w:ascii="Helios" w:hAnsi="Helios"/>
                      <w:sz w:val="12"/>
                      <w:szCs w:val="12"/>
                      <w:lang w:val="en-US"/>
                    </w:rPr>
                    <w:t xml:space="preserve">, </w:t>
                  </w:r>
                  <w:hyperlink r:id="rId10" w:history="1">
                    <w:r w:rsidRPr="000D67AD">
                      <w:rPr>
                        <w:rFonts w:ascii="Helios" w:hAnsi="Helios"/>
                        <w:sz w:val="12"/>
                        <w:szCs w:val="12"/>
                        <w:lang w:val="en-US"/>
                      </w:rPr>
                      <w:t>www</w:t>
                    </w:r>
                    <w:r w:rsidRPr="00167837">
                      <w:rPr>
                        <w:rFonts w:ascii="Helios" w:hAnsi="Helios"/>
                        <w:sz w:val="12"/>
                        <w:szCs w:val="12"/>
                        <w:lang w:val="en-US"/>
                      </w:rPr>
                      <w:t>.</w:t>
                    </w:r>
                    <w:r w:rsidRPr="000D67AD">
                      <w:rPr>
                        <w:rFonts w:ascii="Helios" w:hAnsi="Helios"/>
                        <w:sz w:val="12"/>
                        <w:szCs w:val="12"/>
                        <w:lang w:val="en-US"/>
                      </w:rPr>
                      <w:t>mrsk</w:t>
                    </w:r>
                    <w:r w:rsidRPr="0016783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Pr>
          <w:sz w:val="24"/>
          <w:szCs w:val="24"/>
        </w:rPr>
        <w:t>11</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009</w:t>
      </w:r>
      <w:r w:rsidR="001F5DB7">
        <w:rPr>
          <w:b/>
          <w:kern w:val="36"/>
          <w:sz w:val="24"/>
          <w:szCs w:val="24"/>
        </w:rPr>
        <w:t>7</w:t>
      </w:r>
      <w:r>
        <w:rPr>
          <w:b/>
          <w:kern w:val="36"/>
          <w:sz w:val="24"/>
          <w:szCs w:val="24"/>
        </w:rPr>
        <w:t>-ВР-16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Pr>
          <w:b/>
          <w:kern w:val="36"/>
          <w:sz w:val="24"/>
          <w:szCs w:val="24"/>
        </w:rPr>
        <w:t>11</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r w:rsidR="007556FF" w:rsidRPr="00C21F9E">
        <w:rPr>
          <w:b/>
          <w:sz w:val="24"/>
          <w:szCs w:val="24"/>
        </w:rPr>
        <w:t>Договор</w:t>
      </w:r>
      <w:r w:rsidR="00913BF0" w:rsidRPr="00C21F9E">
        <w:rPr>
          <w:b/>
          <w:sz w:val="24"/>
          <w:szCs w:val="24"/>
        </w:rPr>
        <w:t>а</w:t>
      </w:r>
      <w:r w:rsidR="007556FF" w:rsidRPr="00C21F9E">
        <w:rPr>
          <w:b/>
          <w:sz w:val="24"/>
          <w:szCs w:val="24"/>
        </w:rPr>
        <w:t xml:space="preserve"> на </w:t>
      </w:r>
      <w:r w:rsidR="00AB02E1" w:rsidRPr="00AB02E1">
        <w:rPr>
          <w:b/>
          <w:sz w:val="24"/>
          <w:szCs w:val="24"/>
        </w:rPr>
        <w:t xml:space="preserve">поставку </w:t>
      </w:r>
      <w:r w:rsidR="001F5DB7" w:rsidRPr="001F5DB7">
        <w:rPr>
          <w:b/>
          <w:sz w:val="24"/>
          <w:szCs w:val="24"/>
        </w:rPr>
        <w:t>разрядников</w:t>
      </w:r>
      <w:r w:rsidR="003A766E" w:rsidRPr="00C21F9E">
        <w:rPr>
          <w:b/>
          <w:sz w:val="24"/>
          <w:szCs w:val="24"/>
        </w:rPr>
        <w:t xml:space="preserve"> </w:t>
      </w:r>
      <w:r w:rsidR="007556FF" w:rsidRPr="00C21F9E">
        <w:rPr>
          <w:b/>
          <w:sz w:val="24"/>
          <w:szCs w:val="24"/>
        </w:rPr>
        <w:t>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CE1C7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CE1C78">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CE1C78">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CE1C78">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CE1C78">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CE1C78">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CE1C78">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CE1C78">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CE1C78">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CE1C78">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CE1C78">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CE1C78">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CE1C78">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CE1C78">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CE1C78">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CE1C78">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CE1C78">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CE1C78">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CE1C78">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CE1C78">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CE1C78">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CE1C78">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13BF0" w:rsidRPr="00702B2C">
        <w:rPr>
          <w:iCs/>
          <w:sz w:val="24"/>
          <w:szCs w:val="24"/>
        </w:rPr>
        <w:t xml:space="preserve">ведущий специалист </w:t>
      </w:r>
      <w:r w:rsidR="00913BF0">
        <w:rPr>
          <w:iCs/>
          <w:sz w:val="24"/>
          <w:szCs w:val="24"/>
        </w:rPr>
        <w:t>отдела закупочной деятельности</w:t>
      </w:r>
      <w:r w:rsidR="00913BF0" w:rsidRPr="00702B2C">
        <w:rPr>
          <w:iCs/>
          <w:sz w:val="24"/>
          <w:szCs w:val="24"/>
        </w:rPr>
        <w:t xml:space="preserve"> ПАО «МРСК Центра»</w:t>
      </w:r>
      <w:r w:rsidR="00913BF0">
        <w:rPr>
          <w:iCs/>
          <w:sz w:val="24"/>
          <w:szCs w:val="24"/>
        </w:rPr>
        <w:t xml:space="preserve"> (филиала </w:t>
      </w:r>
      <w:r w:rsidR="00913BF0" w:rsidRPr="00164C7D">
        <w:rPr>
          <w:iCs/>
          <w:sz w:val="24"/>
          <w:szCs w:val="24"/>
        </w:rPr>
        <w:t xml:space="preserve">«Воронежэнерго) Зайцева Александра Анатольевна, </w:t>
      </w:r>
      <w:r w:rsidR="00913BF0" w:rsidRPr="00C21F9E">
        <w:rPr>
          <w:iCs/>
          <w:sz w:val="24"/>
          <w:szCs w:val="24"/>
        </w:rPr>
        <w:t xml:space="preserve">контактный телефон: (473) 249-57-66, </w:t>
      </w:r>
      <w:r w:rsidR="00913BF0" w:rsidRPr="00C21F9E">
        <w:rPr>
          <w:sz w:val="24"/>
          <w:szCs w:val="24"/>
        </w:rPr>
        <w:t xml:space="preserve">адрес электронной почты: </w:t>
      </w:r>
      <w:r w:rsidR="00913BF0" w:rsidRPr="00C21F9E">
        <w:rPr>
          <w:iCs/>
          <w:sz w:val="24"/>
          <w:szCs w:val="24"/>
        </w:rPr>
        <w:t xml:space="preserve"> </w:t>
      </w:r>
      <w:hyperlink r:id="rId18" w:history="1">
        <w:r w:rsidR="00913BF0" w:rsidRPr="00C21F9E">
          <w:rPr>
            <w:rStyle w:val="a7"/>
            <w:sz w:val="24"/>
            <w:szCs w:val="24"/>
            <w:lang w:val="en-US"/>
          </w:rPr>
          <w:t>Zaitseva</w:t>
        </w:r>
        <w:r w:rsidR="00913BF0" w:rsidRPr="00C21F9E">
          <w:rPr>
            <w:rStyle w:val="a7"/>
            <w:sz w:val="24"/>
            <w:szCs w:val="24"/>
          </w:rPr>
          <w:t>.</w:t>
        </w:r>
        <w:r w:rsidR="00913BF0" w:rsidRPr="00C21F9E">
          <w:rPr>
            <w:rStyle w:val="a7"/>
            <w:sz w:val="24"/>
            <w:szCs w:val="24"/>
            <w:lang w:val="en-US"/>
          </w:rPr>
          <w:t>AA</w:t>
        </w:r>
        <w:r w:rsidR="00913BF0" w:rsidRPr="00C21F9E">
          <w:rPr>
            <w:rStyle w:val="a7"/>
            <w:sz w:val="24"/>
            <w:szCs w:val="24"/>
          </w:rPr>
          <w:t>@mrsk-1.ru</w:t>
        </w:r>
      </w:hyperlink>
      <w:r w:rsidR="00913BF0" w:rsidRPr="00C21F9E">
        <w:rPr>
          <w:iCs/>
          <w:sz w:val="24"/>
          <w:szCs w:val="24"/>
        </w:rPr>
        <w:t>,</w:t>
      </w:r>
      <w:r w:rsidR="00913BF0" w:rsidRPr="00C21F9E">
        <w:rPr>
          <w:sz w:val="24"/>
          <w:szCs w:val="24"/>
        </w:rPr>
        <w:t xml:space="preserve"> </w:t>
      </w:r>
      <w:r w:rsidR="00913BF0" w:rsidRPr="00C21F9E">
        <w:rPr>
          <w:iCs/>
          <w:sz w:val="24"/>
          <w:szCs w:val="24"/>
        </w:rPr>
        <w:t>Извещением</w:t>
      </w:r>
      <w:r w:rsidR="00913BF0" w:rsidRPr="00C21F9E">
        <w:rPr>
          <w:sz w:val="24"/>
          <w:szCs w:val="24"/>
        </w:rPr>
        <w:t xml:space="preserve"> о проведении открытого </w:t>
      </w:r>
      <w:r w:rsidR="00913BF0" w:rsidRPr="00C21F9E">
        <w:rPr>
          <w:iCs/>
          <w:sz w:val="24"/>
          <w:szCs w:val="24"/>
        </w:rPr>
        <w:t>запроса предложений</w:t>
      </w:r>
      <w:r w:rsidR="00913BF0" w:rsidRPr="00C21F9E">
        <w:rPr>
          <w:sz w:val="24"/>
          <w:szCs w:val="24"/>
        </w:rPr>
        <w:t xml:space="preserve">, опубликованным </w:t>
      </w:r>
      <w:r w:rsidR="00913BF0" w:rsidRPr="00C21F9E">
        <w:rPr>
          <w:b/>
          <w:sz w:val="24"/>
          <w:szCs w:val="24"/>
        </w:rPr>
        <w:t>«1</w:t>
      </w:r>
      <w:r w:rsidR="007C3CC9" w:rsidRPr="007C3CC9">
        <w:rPr>
          <w:b/>
          <w:sz w:val="24"/>
          <w:szCs w:val="24"/>
        </w:rPr>
        <w:t>7</w:t>
      </w:r>
      <w:r w:rsidR="00913BF0" w:rsidRPr="00C21F9E">
        <w:rPr>
          <w:b/>
          <w:sz w:val="24"/>
          <w:szCs w:val="24"/>
        </w:rPr>
        <w:t>»  марта</w:t>
      </w:r>
      <w:r w:rsidR="00913BF0" w:rsidRPr="00164C7D">
        <w:rPr>
          <w:b/>
          <w:sz w:val="24"/>
          <w:szCs w:val="24"/>
        </w:rPr>
        <w:t xml:space="preserve"> 2016 г.</w:t>
      </w:r>
      <w:r w:rsidR="00913BF0" w:rsidRPr="00164C7D">
        <w:rPr>
          <w:sz w:val="24"/>
          <w:szCs w:val="24"/>
        </w:rPr>
        <w:t xml:space="preserve"> </w:t>
      </w:r>
      <w:r w:rsidR="00913BF0">
        <w:rPr>
          <w:sz w:val="24"/>
          <w:szCs w:val="24"/>
        </w:rPr>
        <w:t>на официальном сайте (</w:t>
      </w:r>
      <w:hyperlink r:id="rId19" w:history="1">
        <w:r w:rsidR="00913BF0">
          <w:rPr>
            <w:rStyle w:val="a7"/>
            <w:sz w:val="24"/>
            <w:szCs w:val="24"/>
          </w:rPr>
          <w:t>www.zakupki.</w:t>
        </w:r>
        <w:r w:rsidR="00913BF0">
          <w:rPr>
            <w:rStyle w:val="a7"/>
            <w:sz w:val="24"/>
            <w:szCs w:val="24"/>
            <w:lang w:val="en-US"/>
          </w:rPr>
          <w:t>gov</w:t>
        </w:r>
        <w:r w:rsidR="00913BF0">
          <w:rPr>
            <w:rStyle w:val="a7"/>
            <w:sz w:val="24"/>
            <w:szCs w:val="24"/>
          </w:rPr>
          <w:t>.ru</w:t>
        </w:r>
      </w:hyperlink>
      <w:r w:rsidR="00913BF0">
        <w:rPr>
          <w:sz w:val="24"/>
          <w:szCs w:val="24"/>
        </w:rPr>
        <w:t>),</w:t>
      </w:r>
      <w:r w:rsidR="00913BF0">
        <w:rPr>
          <w:iCs/>
          <w:sz w:val="24"/>
          <w:szCs w:val="24"/>
        </w:rPr>
        <w:t xml:space="preserve"> </w:t>
      </w:r>
      <w:r w:rsidR="00913BF0">
        <w:rPr>
          <w:sz w:val="24"/>
          <w:szCs w:val="24"/>
        </w:rPr>
        <w:t xml:space="preserve">на сайте </w:t>
      </w:r>
      <w:r w:rsidR="00913BF0">
        <w:rPr>
          <w:iCs/>
          <w:sz w:val="24"/>
          <w:szCs w:val="24"/>
        </w:rPr>
        <w:t>ПАО «МРСК Центра»</w:t>
      </w:r>
      <w:r w:rsidR="00913BF0">
        <w:rPr>
          <w:sz w:val="24"/>
          <w:szCs w:val="24"/>
        </w:rPr>
        <w:t xml:space="preserve"> (</w:t>
      </w:r>
      <w:hyperlink r:id="rId20" w:history="1">
        <w:r w:rsidR="00913BF0">
          <w:rPr>
            <w:rStyle w:val="a7"/>
            <w:sz w:val="24"/>
            <w:szCs w:val="24"/>
          </w:rPr>
          <w:t>www.mrsk-1.ru</w:t>
        </w:r>
      </w:hyperlink>
      <w:r w:rsidR="00913BF0">
        <w:rPr>
          <w:sz w:val="24"/>
          <w:szCs w:val="24"/>
        </w:rPr>
        <w:t xml:space="preserve">), на сайте электронной торговой площадки ПАО «Россети» </w:t>
      </w:r>
      <w:hyperlink r:id="rId21" w:history="1">
        <w:r w:rsidR="00913BF0">
          <w:rPr>
            <w:rStyle w:val="a7"/>
            <w:sz w:val="24"/>
            <w:szCs w:val="24"/>
          </w:rPr>
          <w:t>www.b2b-mrsk.ru</w:t>
        </w:r>
      </w:hyperlink>
      <w:r w:rsidR="00913BF0">
        <w:rPr>
          <w:sz w:val="24"/>
          <w:szCs w:val="24"/>
        </w:rPr>
        <w:t xml:space="preserve"> (далее — ЭТП)</w:t>
      </w:r>
      <w:r w:rsidR="00913BF0" w:rsidRPr="00862664">
        <w:rPr>
          <w:sz w:val="24"/>
          <w:szCs w:val="24"/>
        </w:rPr>
        <w:t>,</w:t>
      </w:r>
      <w:r w:rsidR="00913BF0" w:rsidRPr="00862664">
        <w:rPr>
          <w:iCs/>
          <w:sz w:val="24"/>
          <w:szCs w:val="24"/>
        </w:rPr>
        <w:t xml:space="preserve"> приг</w:t>
      </w:r>
      <w:r w:rsidR="00913BF0" w:rsidRPr="00862664">
        <w:rPr>
          <w:sz w:val="24"/>
          <w:szCs w:val="24"/>
        </w:rPr>
        <w:t>ласило юридических лиц и физических лиц (в т. ч. индивидуальных предпринимателей</w:t>
      </w:r>
      <w:r w:rsidR="00913BF0" w:rsidRPr="005F64FD">
        <w:rPr>
          <w:sz w:val="24"/>
          <w:szCs w:val="24"/>
        </w:rPr>
        <w:t>)</w:t>
      </w:r>
      <w:r w:rsidR="00913BF0">
        <w:rPr>
          <w:sz w:val="24"/>
          <w:szCs w:val="24"/>
        </w:rPr>
        <w:t xml:space="preserve">, </w:t>
      </w:r>
      <w:r w:rsidR="00913BF0"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913BF0" w:rsidRPr="005076E8">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w:t>
      </w:r>
      <w:r w:rsidR="00893857">
        <w:rPr>
          <w:sz w:val="24"/>
          <w:szCs w:val="24"/>
        </w:rPr>
        <w:t xml:space="preserve"> </w:t>
      </w:r>
      <w:r w:rsidR="003A766E" w:rsidRPr="001A3496">
        <w:rPr>
          <w:sz w:val="24"/>
        </w:rPr>
        <w:t xml:space="preserve">на поставку </w:t>
      </w:r>
      <w:r w:rsidR="001F5DB7">
        <w:rPr>
          <w:iCs/>
        </w:rPr>
        <w:t>разрядников</w:t>
      </w:r>
      <w:r w:rsidR="001F5DB7" w:rsidRPr="005076E8">
        <w:rPr>
          <w:sz w:val="24"/>
          <w:szCs w:val="24"/>
        </w:rPr>
        <w:t xml:space="preserve"> </w:t>
      </w:r>
      <w:r w:rsidR="00913BF0" w:rsidRPr="005076E8">
        <w:rPr>
          <w:sz w:val="24"/>
          <w:szCs w:val="24"/>
        </w:rPr>
        <w:t>для нужд ПАО «МРСК Центра» (филиала «Воронежэнерго»), расположенного по адресу: РФ, 394033, г. Воронеж, ул. Арзамасская, 2</w:t>
      </w:r>
    </w:p>
    <w:p w:rsidR="00717F60"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076E8">
        <w:rPr>
          <w:sz w:val="24"/>
          <w:szCs w:val="24"/>
        </w:rPr>
        <w:t xml:space="preserve">Настоящий </w:t>
      </w:r>
      <w:r w:rsidR="004B5EB3" w:rsidRPr="005076E8">
        <w:rPr>
          <w:sz w:val="24"/>
          <w:szCs w:val="24"/>
        </w:rPr>
        <w:t>З</w:t>
      </w:r>
      <w:r w:rsidRPr="005076E8">
        <w:rPr>
          <w:sz w:val="24"/>
          <w:szCs w:val="24"/>
        </w:rPr>
        <w:t xml:space="preserve">апрос предложений проводится в соответствии с правилами и с использованием функционала </w:t>
      </w:r>
      <w:r w:rsidR="00702B2C" w:rsidRPr="005076E8">
        <w:rPr>
          <w:sz w:val="24"/>
          <w:szCs w:val="24"/>
        </w:rPr>
        <w:t>электронной торговой площадк</w:t>
      </w:r>
      <w:r w:rsidR="00414AB1" w:rsidRPr="005076E8">
        <w:rPr>
          <w:sz w:val="24"/>
          <w:szCs w:val="24"/>
        </w:rPr>
        <w:t>и</w:t>
      </w:r>
      <w:r w:rsidR="00702B2C" w:rsidRPr="005076E8">
        <w:rPr>
          <w:sz w:val="24"/>
          <w:szCs w:val="24"/>
        </w:rPr>
        <w:t xml:space="preserve"> </w:t>
      </w:r>
      <w:r w:rsidR="000D70B6" w:rsidRPr="005076E8">
        <w:rPr>
          <w:sz w:val="24"/>
          <w:szCs w:val="24"/>
        </w:rPr>
        <w:t>П</w:t>
      </w:r>
      <w:r w:rsidR="00702B2C" w:rsidRPr="005076E8">
        <w:rPr>
          <w:sz w:val="24"/>
          <w:szCs w:val="24"/>
        </w:rPr>
        <w:t xml:space="preserve">АО «Россети» </w:t>
      </w:r>
      <w:hyperlink r:id="rId22" w:history="1">
        <w:r w:rsidR="00702B2C" w:rsidRPr="005076E8">
          <w:rPr>
            <w:rStyle w:val="a7"/>
            <w:sz w:val="24"/>
            <w:szCs w:val="24"/>
          </w:rPr>
          <w:t>www.b2b-mrsk.ru</w:t>
        </w:r>
      </w:hyperlink>
      <w:r w:rsidR="00702B2C" w:rsidRPr="005076E8">
        <w:rPr>
          <w:sz w:val="24"/>
          <w:szCs w:val="24"/>
        </w:rPr>
        <w:t xml:space="preserve"> </w:t>
      </w:r>
      <w:hyperlink r:id="rId23" w:history="1">
        <w:r w:rsidR="00862664" w:rsidRPr="005076E8">
          <w:rPr>
            <w:rStyle w:val="a7"/>
            <w:sz w:val="24"/>
            <w:szCs w:val="24"/>
          </w:rPr>
          <w:t>etp.rosseti.ru</w:t>
        </w:r>
      </w:hyperlink>
      <w:r w:rsidR="00862664" w:rsidRPr="005076E8">
        <w:rPr>
          <w:sz w:val="24"/>
          <w:szCs w:val="24"/>
        </w:rPr>
        <w:t xml:space="preserve"> </w:t>
      </w:r>
      <w:r w:rsidR="00702B2C" w:rsidRPr="005076E8">
        <w:rPr>
          <w:sz w:val="24"/>
          <w:szCs w:val="24"/>
        </w:rPr>
        <w:t>(далее — ЭТП)</w:t>
      </w:r>
      <w:r w:rsidR="005B75A6" w:rsidRPr="005076E8">
        <w:rPr>
          <w:sz w:val="24"/>
          <w:szCs w:val="24"/>
        </w:rPr>
        <w:t>.</w:t>
      </w:r>
      <w:bookmarkEnd w:id="14"/>
    </w:p>
    <w:p w:rsidR="00717F60"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076E8">
        <w:rPr>
          <w:sz w:val="24"/>
          <w:szCs w:val="24"/>
        </w:rPr>
        <w:t>Заказчик</w:t>
      </w:r>
      <w:r w:rsidR="00702B2C" w:rsidRPr="005076E8">
        <w:rPr>
          <w:sz w:val="24"/>
          <w:szCs w:val="24"/>
        </w:rPr>
        <w:t xml:space="preserve">: </w:t>
      </w:r>
      <w:r w:rsidRPr="005076E8">
        <w:rPr>
          <w:sz w:val="24"/>
          <w:szCs w:val="24"/>
        </w:rPr>
        <w:t xml:space="preserve"> </w:t>
      </w:r>
      <w:r w:rsidR="00702B2C" w:rsidRPr="005076E8">
        <w:rPr>
          <w:iCs/>
          <w:sz w:val="24"/>
          <w:szCs w:val="24"/>
        </w:rPr>
        <w:t>ПАО «МРСК Центра».</w:t>
      </w:r>
      <w:r w:rsidRPr="005076E8">
        <w:rPr>
          <w:rStyle w:val="aa"/>
          <w:sz w:val="24"/>
          <w:szCs w:val="24"/>
        </w:rPr>
        <w:t xml:space="preserve"> </w:t>
      </w:r>
      <w:bookmarkEnd w:id="15"/>
    </w:p>
    <w:p w:rsidR="008C4223" w:rsidRPr="005076E8"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076E8">
        <w:rPr>
          <w:sz w:val="24"/>
          <w:szCs w:val="24"/>
        </w:rPr>
        <w:t>Предмет З</w:t>
      </w:r>
      <w:r w:rsidR="00717F60" w:rsidRPr="005076E8">
        <w:rPr>
          <w:sz w:val="24"/>
          <w:szCs w:val="24"/>
        </w:rPr>
        <w:t>апроса предложений</w:t>
      </w:r>
      <w:r w:rsidR="00702B2C" w:rsidRPr="005076E8">
        <w:rPr>
          <w:sz w:val="24"/>
          <w:szCs w:val="24"/>
        </w:rPr>
        <w:t>:</w:t>
      </w:r>
      <w:bookmarkEnd w:id="16"/>
    </w:p>
    <w:p w:rsidR="00A40714" w:rsidRPr="005076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076E8">
        <w:rPr>
          <w:b/>
          <w:sz w:val="24"/>
          <w:szCs w:val="24"/>
          <w:u w:val="single"/>
        </w:rPr>
        <w:t>Лот №1:</w:t>
      </w:r>
      <w:r w:rsidR="00717F60" w:rsidRPr="005076E8">
        <w:rPr>
          <w:sz w:val="24"/>
          <w:szCs w:val="24"/>
        </w:rPr>
        <w:t xml:space="preserve"> право заключения </w:t>
      </w:r>
      <w:r w:rsidR="00123C70" w:rsidRPr="005076E8">
        <w:rPr>
          <w:sz w:val="24"/>
          <w:szCs w:val="24"/>
        </w:rPr>
        <w:t>Договор</w:t>
      </w:r>
      <w:r w:rsidR="00993533" w:rsidRPr="005076E8">
        <w:rPr>
          <w:sz w:val="24"/>
          <w:szCs w:val="24"/>
        </w:rPr>
        <w:t xml:space="preserve">а </w:t>
      </w:r>
      <w:r w:rsidR="003A766E" w:rsidRPr="001F5DB7">
        <w:rPr>
          <w:sz w:val="24"/>
          <w:szCs w:val="24"/>
        </w:rPr>
        <w:t>на</w:t>
      </w:r>
      <w:r w:rsidR="001F5DB7" w:rsidRPr="001F5DB7">
        <w:rPr>
          <w:sz w:val="24"/>
          <w:szCs w:val="24"/>
        </w:rPr>
        <w:t xml:space="preserve"> поставку</w:t>
      </w:r>
      <w:r w:rsidR="003A766E" w:rsidRPr="001F5DB7">
        <w:rPr>
          <w:sz w:val="24"/>
          <w:szCs w:val="24"/>
        </w:rPr>
        <w:t xml:space="preserve"> </w:t>
      </w:r>
      <w:r w:rsidR="001F5DB7" w:rsidRPr="001F5DB7">
        <w:rPr>
          <w:sz w:val="24"/>
          <w:szCs w:val="24"/>
        </w:rPr>
        <w:t>разрядников</w:t>
      </w:r>
      <w:r w:rsidR="003A766E" w:rsidRPr="005076E8">
        <w:rPr>
          <w:sz w:val="24"/>
          <w:szCs w:val="24"/>
        </w:rPr>
        <w:t xml:space="preserve"> </w:t>
      </w:r>
      <w:r w:rsidR="00702B2C" w:rsidRPr="005076E8">
        <w:rPr>
          <w:sz w:val="24"/>
          <w:szCs w:val="24"/>
        </w:rPr>
        <w:t>для</w:t>
      </w:r>
      <w:r w:rsidR="00993533" w:rsidRPr="005076E8">
        <w:rPr>
          <w:sz w:val="24"/>
          <w:szCs w:val="24"/>
        </w:rPr>
        <w:t xml:space="preserve"> нужд ПАО «МРСК Центра» (филиала</w:t>
      </w:r>
      <w:r w:rsidR="00702B2C" w:rsidRPr="005076E8">
        <w:rPr>
          <w:sz w:val="24"/>
          <w:szCs w:val="24"/>
        </w:rPr>
        <w:t xml:space="preserve"> «Воронежэнерго</w:t>
      </w:r>
      <w:r w:rsidR="00862664" w:rsidRPr="005076E8">
        <w:rPr>
          <w:sz w:val="24"/>
          <w:szCs w:val="24"/>
        </w:rPr>
        <w:t>»</w:t>
      </w:r>
      <w:r w:rsidR="00702B2C" w:rsidRPr="005076E8">
        <w:rPr>
          <w:sz w:val="24"/>
          <w:szCs w:val="24"/>
        </w:rPr>
        <w:t>)</w:t>
      </w:r>
      <w:bookmarkEnd w:id="17"/>
      <w:r w:rsidR="00702B2C" w:rsidRPr="005076E8">
        <w:rPr>
          <w:sz w:val="24"/>
          <w:szCs w:val="24"/>
        </w:rPr>
        <w:t>.</w:t>
      </w:r>
    </w:p>
    <w:p w:rsidR="008C4223" w:rsidRPr="005076E8" w:rsidRDefault="008C4223" w:rsidP="00E722B6">
      <w:pPr>
        <w:keepNext/>
        <w:autoSpaceDE w:val="0"/>
        <w:autoSpaceDN w:val="0"/>
        <w:spacing w:line="264" w:lineRule="auto"/>
        <w:ind w:firstLine="540"/>
        <w:rPr>
          <w:sz w:val="24"/>
          <w:szCs w:val="24"/>
          <w:lang w:eastAsia="ru-RU"/>
        </w:rPr>
      </w:pPr>
      <w:r w:rsidRPr="005076E8">
        <w:rPr>
          <w:sz w:val="24"/>
          <w:szCs w:val="24"/>
        </w:rPr>
        <w:t xml:space="preserve">Количество лотов: </w:t>
      </w:r>
      <w:r w:rsidRPr="005076E8">
        <w:rPr>
          <w:b/>
          <w:sz w:val="24"/>
          <w:szCs w:val="24"/>
        </w:rPr>
        <w:t>1 (один)</w:t>
      </w:r>
      <w:r w:rsidRPr="005076E8">
        <w:rPr>
          <w:sz w:val="24"/>
          <w:szCs w:val="24"/>
        </w:rPr>
        <w:t>.</w:t>
      </w:r>
    </w:p>
    <w:bookmarkEnd w:id="18"/>
    <w:p w:rsidR="002A47D1" w:rsidRPr="005076E8" w:rsidRDefault="002A47D1" w:rsidP="00E722B6">
      <w:pPr>
        <w:keepNext/>
        <w:autoSpaceDE w:val="0"/>
        <w:autoSpaceDN w:val="0"/>
        <w:spacing w:line="264" w:lineRule="auto"/>
        <w:ind w:firstLine="540"/>
        <w:rPr>
          <w:color w:val="000000"/>
          <w:sz w:val="24"/>
          <w:szCs w:val="24"/>
          <w:lang w:eastAsia="ru-RU"/>
        </w:rPr>
      </w:pPr>
      <w:r w:rsidRPr="005076E8">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5076E8">
        <w:rPr>
          <w:color w:val="000000"/>
          <w:sz w:val="24"/>
          <w:szCs w:val="24"/>
          <w:lang w:eastAsia="ru-RU"/>
        </w:rPr>
        <w:t>й</w:t>
      </w:r>
      <w:r w:rsidRPr="005076E8">
        <w:rPr>
          <w:color w:val="000000"/>
          <w:sz w:val="24"/>
          <w:szCs w:val="24"/>
          <w:lang w:eastAsia="ru-RU"/>
        </w:rPr>
        <w:t xml:space="preserve"> </w:t>
      </w:r>
      <w:r w:rsidR="00841A6F" w:rsidRPr="005076E8">
        <w:rPr>
          <w:color w:val="000000"/>
          <w:sz w:val="24"/>
          <w:szCs w:val="24"/>
          <w:lang w:eastAsia="ru-RU"/>
        </w:rPr>
        <w:t>Заявки,</w:t>
      </w:r>
      <w:r w:rsidRPr="005076E8">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076E8">
        <w:rPr>
          <w:color w:val="000000"/>
          <w:sz w:val="24"/>
          <w:szCs w:val="24"/>
          <w:lang w:eastAsia="ru-RU"/>
        </w:rPr>
        <w:t>Заявки</w:t>
      </w:r>
      <w:r w:rsidRPr="005076E8">
        <w:rPr>
          <w:color w:val="000000"/>
          <w:sz w:val="24"/>
          <w:szCs w:val="24"/>
          <w:lang w:eastAsia="ru-RU"/>
        </w:rPr>
        <w:t xml:space="preserve"> Участника.</w:t>
      </w:r>
    </w:p>
    <w:p w:rsidR="00804801" w:rsidRPr="005076E8" w:rsidRDefault="00B5344A" w:rsidP="00E722B6">
      <w:pPr>
        <w:pStyle w:val="a"/>
        <w:keepNext/>
        <w:numPr>
          <w:ilvl w:val="0"/>
          <w:numId w:val="0"/>
        </w:numPr>
        <w:spacing w:line="264" w:lineRule="auto"/>
        <w:ind w:left="360" w:hanging="360"/>
        <w:rPr>
          <w:sz w:val="24"/>
          <w:szCs w:val="24"/>
        </w:rPr>
      </w:pPr>
      <w:r w:rsidRPr="005076E8">
        <w:rPr>
          <w:sz w:val="24"/>
          <w:szCs w:val="24"/>
        </w:rPr>
        <w:t>Частичное выполнение</w:t>
      </w:r>
      <w:r w:rsidR="002946EF" w:rsidRPr="005076E8">
        <w:rPr>
          <w:sz w:val="24"/>
          <w:szCs w:val="24"/>
        </w:rPr>
        <w:t xml:space="preserve"> </w:t>
      </w:r>
      <w:r w:rsidR="004D17BD" w:rsidRPr="005076E8">
        <w:rPr>
          <w:sz w:val="24"/>
          <w:szCs w:val="24"/>
        </w:rPr>
        <w:t xml:space="preserve">поставок, </w:t>
      </w:r>
      <w:r w:rsidR="00AD3EBC" w:rsidRPr="005076E8">
        <w:rPr>
          <w:sz w:val="24"/>
          <w:szCs w:val="24"/>
        </w:rPr>
        <w:t>работ (услуг)</w:t>
      </w:r>
      <w:r w:rsidRPr="005076E8">
        <w:rPr>
          <w:sz w:val="24"/>
          <w:szCs w:val="24"/>
        </w:rPr>
        <w:t xml:space="preserve"> не допускается.</w:t>
      </w:r>
    </w:p>
    <w:p w:rsidR="00717F60" w:rsidRPr="007D3CE3"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19"/>
    </w:p>
    <w:p w:rsidR="00F51714" w:rsidRPr="00F51714" w:rsidRDefault="002A47D1" w:rsidP="000F242A">
      <w:pPr>
        <w:keepNext/>
        <w:widowControl w:val="0"/>
        <w:numPr>
          <w:ilvl w:val="2"/>
          <w:numId w:val="18"/>
        </w:numPr>
        <w:tabs>
          <w:tab w:val="num" w:pos="1650"/>
        </w:tabs>
        <w:suppressAutoHyphens w:val="0"/>
        <w:autoSpaceDE w:val="0"/>
        <w:autoSpaceDN w:val="0"/>
        <w:adjustRightInd w:val="0"/>
        <w:spacing w:before="60" w:line="264" w:lineRule="auto"/>
        <w:ind w:hanging="579"/>
        <w:rPr>
          <w:sz w:val="24"/>
          <w:szCs w:val="24"/>
        </w:rPr>
      </w:pPr>
      <w:bookmarkStart w:id="20"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3A766E">
        <w:rPr>
          <w:sz w:val="24"/>
          <w:szCs w:val="24"/>
        </w:rPr>
        <w:t>у</w:t>
      </w:r>
      <w:r w:rsidR="00993533" w:rsidRPr="007D3CE3">
        <w:rPr>
          <w:sz w:val="24"/>
          <w:szCs w:val="24"/>
        </w:rPr>
        <w:t xml:space="preserve">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0"/>
      <w:r w:rsidR="00993533" w:rsidRPr="007D3CE3">
        <w:rPr>
          <w:sz w:val="24"/>
          <w:szCs w:val="24"/>
        </w:rPr>
        <w:t xml:space="preserve"> </w:t>
      </w:r>
      <w:r w:rsidR="00F51714">
        <w:rPr>
          <w:sz w:val="24"/>
          <w:szCs w:val="24"/>
        </w:rPr>
        <w:t>«Воронежэнерго»</w:t>
      </w:r>
      <w:r w:rsidR="00F51714" w:rsidRPr="00F51714">
        <w:rPr>
          <w:sz w:val="24"/>
          <w:szCs w:val="24"/>
        </w:rPr>
        <w:t>:</w:t>
      </w:r>
      <w:r w:rsidR="008D2928" w:rsidRPr="007D3CE3">
        <w:rPr>
          <w:sz w:val="24"/>
          <w:szCs w:val="24"/>
        </w:rPr>
        <w:t xml:space="preserve"> </w:t>
      </w:r>
    </w:p>
    <w:p w:rsidR="00F51714" w:rsidRPr="00F51714" w:rsidRDefault="008D2928"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РФ, 394026, г. Воронеж, ул. 9 Января, 205 (Центральный склад)</w:t>
      </w:r>
      <w:r w:rsidR="000F242A">
        <w:rPr>
          <w:sz w:val="24"/>
          <w:szCs w:val="24"/>
        </w:rPr>
        <w:t>.</w:t>
      </w:r>
      <w:r w:rsidR="00F51714" w:rsidRPr="00F51714">
        <w:rPr>
          <w:sz w:val="24"/>
          <w:szCs w:val="24"/>
        </w:rPr>
        <w:t xml:space="preserve"> </w:t>
      </w:r>
    </w:p>
    <w:p w:rsidR="00717F60" w:rsidRPr="0022360B"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CE1C78">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2A47D1">
        <w:rPr>
          <w:sz w:val="24"/>
          <w:szCs w:val="24"/>
        </w:rPr>
        <w:t>.</w:t>
      </w:r>
      <w:r w:rsidR="004B5EB3" w:rsidRPr="002A47D1">
        <w:rPr>
          <w:sz w:val="24"/>
          <w:szCs w:val="24"/>
        </w:rPr>
        <w:t xml:space="preserve"> </w:t>
      </w:r>
      <w:r w:rsidR="004B5EB3" w:rsidRPr="002A47D1">
        <w:rPr>
          <w:sz w:val="24"/>
          <w:szCs w:val="24"/>
        </w:rPr>
        <w:lastRenderedPageBreak/>
        <w:t>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CE1C78">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CE1C78">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CE1C78" w:rsidRPr="00CE1C78">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CE1C78" w:rsidRPr="00CE1C78">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CE1C78" w:rsidRPr="00CE1C78">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CE1C78" w:rsidRPr="00CE1C78">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CE1C78" w:rsidRPr="00CE1C78">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CE1C78">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CE1C78" w:rsidRPr="00CE1C78">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CE1C78" w:rsidRPr="00CE1C78">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CE1C78" w:rsidRPr="00CE1C78">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CE1C78" w:rsidRPr="00CE1C78">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CE1C78" w:rsidRPr="00CE1C78">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CE1C78" w:rsidRPr="00CE1C78">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CE1C78">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CE1C78">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CE1C78">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CE1C78">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CE1C78">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CE1C78" w:rsidRPr="00CE1C78">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CE1C78" w:rsidRPr="00CE1C78">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CE1C78" w:rsidRPr="00CE1C78">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CE1C78" w:rsidRPr="00CE1C78">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CE1C78" w:rsidRPr="00CE1C78">
        <w:rPr>
          <w:bCs w:val="0"/>
          <w:sz w:val="24"/>
          <w:szCs w:val="24"/>
        </w:rPr>
        <w:t>3.5</w:t>
      </w:r>
      <w:r w:rsidR="00CE1C78">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CE1C78" w:rsidRPr="00CE1C78">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CE1C78" w:rsidRPr="00CE1C78">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CE1C78" w:rsidRPr="00CE1C78">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CE1C78" w:rsidRPr="00CE1C78">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CE1C78" w:rsidRPr="00CE1C78">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CE1C78" w:rsidRPr="00CE1C78">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CE1C78" w:rsidRPr="00CE1C78">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CE1C78">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CE1C78">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CE1C78" w:rsidRPr="00CE1C78">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CE1C78" w:rsidRPr="00CE1C78">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CE1C78" w:rsidRPr="00CE1C78">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CE1C78" w:rsidRPr="00CE1C78">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CE1C78" w:rsidRPr="00CE1C78">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CE1C78">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CE1C78" w:rsidRPr="00CE1C78">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CE1C78" w:rsidRPr="00CE1C78">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CE1C78" w:rsidRPr="00CE1C78">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CE1C78" w:rsidRPr="00CE1C78">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CE1C78" w:rsidRPr="00CE1C78">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CE1C78" w:rsidRPr="00CE1C78">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CE1C78" w:rsidRPr="00CE1C78">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CE1C78">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CE1C78" w:rsidRPr="00CE1C78">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CE1C78">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89385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3857">
        <w:rPr>
          <w:bCs w:val="0"/>
          <w:sz w:val="24"/>
          <w:szCs w:val="24"/>
        </w:rPr>
        <w:t xml:space="preserve">Начальная (максимальная) цена </w:t>
      </w:r>
      <w:r w:rsidR="00123C70" w:rsidRPr="00893857">
        <w:rPr>
          <w:bCs w:val="0"/>
          <w:sz w:val="24"/>
          <w:szCs w:val="24"/>
        </w:rPr>
        <w:t>Договор</w:t>
      </w:r>
      <w:r w:rsidRPr="00893857">
        <w:rPr>
          <w:bCs w:val="0"/>
          <w:sz w:val="24"/>
          <w:szCs w:val="24"/>
        </w:rPr>
        <w:t>а</w:t>
      </w:r>
      <w:r w:rsidR="00216641" w:rsidRPr="00893857">
        <w:rPr>
          <w:bCs w:val="0"/>
          <w:sz w:val="24"/>
          <w:szCs w:val="24"/>
        </w:rPr>
        <w:t>:</w:t>
      </w:r>
    </w:p>
    <w:p w:rsidR="00717F60" w:rsidRPr="003A766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93857">
        <w:rPr>
          <w:b/>
          <w:bCs w:val="0"/>
          <w:sz w:val="24"/>
          <w:szCs w:val="24"/>
          <w:u w:val="single"/>
        </w:rPr>
        <w:t>По Лоту №1:</w:t>
      </w:r>
      <w:r w:rsidR="00717F60" w:rsidRPr="00893857">
        <w:rPr>
          <w:bCs w:val="0"/>
          <w:sz w:val="24"/>
          <w:szCs w:val="24"/>
        </w:rPr>
        <w:t xml:space="preserve"> </w:t>
      </w:r>
      <w:r w:rsidR="001F5DB7" w:rsidRPr="001F5DB7">
        <w:rPr>
          <w:b/>
          <w:sz w:val="24"/>
          <w:szCs w:val="24"/>
        </w:rPr>
        <w:t>1 142 938,00</w:t>
      </w:r>
      <w:r w:rsidR="001F5DB7" w:rsidRPr="001F5DB7">
        <w:rPr>
          <w:sz w:val="24"/>
          <w:szCs w:val="24"/>
        </w:rPr>
        <w:t xml:space="preserve"> (Один миллион сто сорок две тысячи девятьсот тридцать восемь) рублей 00 копеек РФ, без учета НДС; НДС составляет </w:t>
      </w:r>
      <w:r w:rsidR="001F5DB7" w:rsidRPr="001F5DB7">
        <w:rPr>
          <w:b/>
          <w:sz w:val="24"/>
          <w:szCs w:val="24"/>
        </w:rPr>
        <w:t>205 728,84</w:t>
      </w:r>
      <w:r w:rsidR="001F5DB7" w:rsidRPr="001F5DB7">
        <w:rPr>
          <w:sz w:val="24"/>
          <w:szCs w:val="24"/>
        </w:rPr>
        <w:t xml:space="preserve"> (Двести пять тысяч семьсот двадцать восемь) рублей 84 копейки РФ; </w:t>
      </w:r>
      <w:r w:rsidR="001F5DB7" w:rsidRPr="001F5DB7">
        <w:rPr>
          <w:b/>
          <w:sz w:val="24"/>
          <w:szCs w:val="24"/>
        </w:rPr>
        <w:t xml:space="preserve">1 348 666,84 </w:t>
      </w:r>
      <w:r w:rsidR="001F5DB7" w:rsidRPr="001F5DB7">
        <w:rPr>
          <w:sz w:val="24"/>
          <w:szCs w:val="24"/>
        </w:rPr>
        <w:t>(Один миллион триста сорок восемь тысяч шестьсот шестьдесят шесть) рублей 84 копейки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CE1C78">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bookmarkStart w:id="230" w:name="_GoBack"/>
      <w:bookmarkEnd w:id="230"/>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7D3CE3"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1"/>
      <w:bookmarkEnd w:id="232"/>
      <w:bookmarkEnd w:id="233"/>
      <w:bookmarkEnd w:id="234"/>
      <w:bookmarkEnd w:id="235"/>
      <w:bookmarkEnd w:id="236"/>
      <w:bookmarkEnd w:id="237"/>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9"/>
      <w:r w:rsidRPr="007D3CE3">
        <w:rPr>
          <w:bCs w:val="0"/>
          <w:sz w:val="24"/>
          <w:szCs w:val="24"/>
        </w:rPr>
        <w:t>:</w:t>
      </w:r>
      <w:bookmarkStart w:id="242" w:name="_Ref306004833"/>
      <w:bookmarkEnd w:id="240"/>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Привлечение со</w:t>
      </w:r>
      <w:r w:rsidR="00036006" w:rsidRPr="007D3CE3">
        <w:rPr>
          <w:bCs w:val="0"/>
          <w:sz w:val="24"/>
          <w:szCs w:val="24"/>
        </w:rPr>
        <w:t xml:space="preserve">поставщиков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CE1C78">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CE1C78" w:rsidRPr="00CE1C78">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1"/>
      <w:bookmarkEnd w:id="242"/>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CE1C78" w:rsidRPr="00CE1C78">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CE1C78">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CE1C78">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CE1C78" w:rsidRPr="00CE1C78">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CE1C78" w:rsidRPr="00CE1C78">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CE1C78">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CE1C78">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CE1C78" w:rsidRPr="00CE1C78">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r w:rsidR="005B074F" w:rsidRPr="00E71A48">
        <w:rPr>
          <w:szCs w:val="24"/>
        </w:rPr>
        <w:t>сопоставщиков</w:t>
      </w:r>
      <w:bookmarkEnd w:id="255"/>
      <w:bookmarkEnd w:id="256"/>
      <w:bookmarkEnd w:id="257"/>
      <w:bookmarkEnd w:id="258"/>
      <w:bookmarkEnd w:id="259"/>
      <w:bookmarkEnd w:id="260"/>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CE1C78" w:rsidRPr="00CE1C78">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CE1C78" w:rsidRPr="00CE1C78">
        <w:rPr>
          <w:bCs w:val="0"/>
          <w:sz w:val="24"/>
          <w:szCs w:val="24"/>
          <w:lang w:val="en-US"/>
        </w:rPr>
        <w:t>a</w:t>
      </w:r>
      <w:r w:rsidR="00CE1C78" w:rsidRPr="00CE1C78">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CE1C78" w:rsidRPr="00CE1C78">
        <w:rPr>
          <w:bCs w:val="0"/>
          <w:sz w:val="24"/>
          <w:szCs w:val="24"/>
          <w:lang w:val="en-US"/>
        </w:rPr>
        <w:t>g</w:t>
      </w:r>
      <w:r w:rsidR="00CE1C78" w:rsidRPr="00CE1C78">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CE1C78" w:rsidRPr="00CE1C78">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CE1C78">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CE1C78">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r w:rsidR="00EE2EFB" w:rsidRPr="00332B6A">
        <w:rPr>
          <w:bCs w:val="0"/>
          <w:sz w:val="24"/>
          <w:szCs w:val="24"/>
        </w:rPr>
        <w:lastRenderedPageBreak/>
        <w:t xml:space="preserve">указанных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CE1C78" w:rsidRPr="00CE1C78">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CE1C78" w:rsidRPr="00CE1C78">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CE1C78">
        <w:rPr>
          <w:bCs w:val="0"/>
          <w:sz w:val="24"/>
          <w:szCs w:val="24"/>
        </w:rPr>
        <w:t xml:space="preserve">2 </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CE1C78">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CE1C78" w:rsidRPr="00CE1C78">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CE1C78">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CE1C78">
        <w:rPr>
          <w:bCs w:val="0"/>
          <w:sz w:val="24"/>
          <w:szCs w:val="24"/>
        </w:rPr>
        <w:t>3.10</w:t>
      </w:r>
      <w:r w:rsidR="00341CCF">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CE1C78" w:rsidRPr="00CE1C78">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A4559B" w:rsidRPr="00A4559B">
        <w:rPr>
          <w:bCs w:val="0"/>
          <w:sz w:val="24"/>
          <w:szCs w:val="24"/>
        </w:rPr>
        <w:t>2</w:t>
      </w:r>
      <w:r w:rsidR="00167837" w:rsidRPr="00167837">
        <w:rPr>
          <w:bCs w:val="0"/>
          <w:sz w:val="24"/>
          <w:szCs w:val="24"/>
        </w:rPr>
        <w:t xml:space="preserve"> </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CE1C78" w:rsidRPr="00CE1C78">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CE1C78" w:rsidRPr="00CE1C78">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CE1C78" w:rsidRPr="00CE1C78">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394033, г. Воронеж, ул. Арзамасская, д. 2</w:t>
      </w:r>
      <w:r w:rsidR="00095F13" w:rsidRPr="00D27AF7">
        <w:rPr>
          <w:sz w:val="24"/>
          <w:szCs w:val="24"/>
        </w:rPr>
        <w:t>, каб.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CE1C78" w:rsidRPr="00CE1C78">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CE1C78" w:rsidRPr="00CE1C78">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CE1C78">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 xml:space="preserve">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3A766E">
        <w:rPr>
          <w:b/>
          <w:bCs w:val="0"/>
          <w:sz w:val="24"/>
          <w:szCs w:val="24"/>
        </w:rPr>
        <w:t>01</w:t>
      </w:r>
      <w:r w:rsidR="002B5044" w:rsidRPr="00D27AF7">
        <w:rPr>
          <w:b/>
          <w:bCs w:val="0"/>
          <w:sz w:val="24"/>
          <w:szCs w:val="24"/>
        </w:rPr>
        <w:t xml:space="preserve"> </w:t>
      </w:r>
      <w:r w:rsidR="003A766E">
        <w:rPr>
          <w:b/>
          <w:bCs w:val="0"/>
          <w:sz w:val="24"/>
          <w:szCs w:val="24"/>
        </w:rPr>
        <w:t>апреля</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CE1C78">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3"/>
    </w:p>
    <w:p w:rsidR="00717F60" w:rsidRPr="00D27AF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CE1C78" w:rsidRPr="00CE1C78">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CE1C78" w:rsidRPr="00CE1C78">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CE1C78" w:rsidRPr="00CE1C78">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CE1C78" w:rsidRPr="00CE1C78">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CE1C78" w:rsidRPr="00CE1C78">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CE1C78" w:rsidRPr="00CE1C78">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CE1C78" w:rsidRPr="00CE1C78">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CE1C78">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CE1C78" w:rsidRPr="00CE1C78">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CE1C78" w:rsidRPr="00CE1C78">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CE1C78" w:rsidRPr="00CE1C78">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CE1C78" w:rsidRPr="00CE1C78">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lastRenderedPageBreak/>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CE1C78" w:rsidRPr="00CE1C78">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CE1C78" w:rsidRPr="00CE1C78">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CE1C78" w:rsidRPr="00CE1C78">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CE1C78" w:rsidRPr="00CE1C78">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AC7AD7" w:rsidRDefault="002B5044" w:rsidP="0021751A">
      <w:pPr>
        <w:pStyle w:val="2"/>
        <w:ind w:left="1701" w:hanging="1134"/>
      </w:pPr>
      <w:bookmarkStart w:id="436" w:name="_Toc423421726"/>
      <w:bookmarkStart w:id="437" w:name="_Toc441130990"/>
      <w:r w:rsidRPr="00C12FA4">
        <w:t xml:space="preserve">Перечень, объемы и </w:t>
      </w:r>
      <w:r w:rsidRPr="00AC7AD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CE1C78">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CE1C78">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CE1C78">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CE1C78">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r w:rsidRPr="00F647F7">
              <w:lastRenderedPageBreak/>
              <w:t>п/п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CE1C78">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CE1C78">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CE1C78">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C4D3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DC4D34">
            <w:pPr>
              <w:jc w:val="center"/>
            </w:pPr>
          </w:p>
        </w:tc>
        <w:tc>
          <w:tcPr>
            <w:tcW w:w="1417" w:type="dxa"/>
            <w:vMerge/>
          </w:tcPr>
          <w:p w:rsidR="00466B78" w:rsidRPr="00316742" w:rsidRDefault="00466B78" w:rsidP="00DC4D34">
            <w:pPr>
              <w:jc w:val="center"/>
            </w:pP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DC4D34">
            <w:pPr>
              <w:jc w:val="center"/>
            </w:pPr>
          </w:p>
        </w:tc>
        <w:tc>
          <w:tcPr>
            <w:tcW w:w="1417" w:type="dxa"/>
          </w:tcPr>
          <w:p w:rsidR="00466B78" w:rsidRPr="00316742" w:rsidRDefault="00466B78" w:rsidP="00DC4D34">
            <w:pPr>
              <w:pStyle w:val="ConsPlusNormal"/>
              <w:jc w:val="center"/>
              <w:rPr>
                <w:rFonts w:ascii="Times New Roman" w:hAnsi="Times New Roman" w:cs="Times New Roman"/>
                <w:sz w:val="22"/>
                <w:szCs w:val="22"/>
              </w:rPr>
            </w:pP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C4D34">
        <w:tc>
          <w:tcPr>
            <w:tcW w:w="3960"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C4D3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CE1C78">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CE1C78">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CE1C78">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808" w:rsidRDefault="00D55808">
      <w:pPr>
        <w:spacing w:line="240" w:lineRule="auto"/>
      </w:pPr>
      <w:r>
        <w:separator/>
      </w:r>
    </w:p>
  </w:endnote>
  <w:endnote w:type="continuationSeparator" w:id="0">
    <w:p w:rsidR="00D55808" w:rsidRDefault="00D558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4D34" w:rsidRDefault="00DC4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FA0376" w:rsidRDefault="00DC4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52449">
      <w:rPr>
        <w:noProof/>
        <w:sz w:val="16"/>
        <w:szCs w:val="16"/>
        <w:lang w:eastAsia="ru-RU"/>
      </w:rPr>
      <w:t>71</w:t>
    </w:r>
    <w:r w:rsidRPr="00FA0376">
      <w:rPr>
        <w:sz w:val="16"/>
        <w:szCs w:val="16"/>
        <w:lang w:eastAsia="ru-RU"/>
      </w:rPr>
      <w:fldChar w:fldCharType="end"/>
    </w:r>
  </w:p>
  <w:p w:rsidR="00DC4D34" w:rsidRPr="00EE0539" w:rsidRDefault="00DC4D34" w:rsidP="00832D0A">
    <w:pPr>
      <w:pStyle w:val="aff2"/>
      <w:jc w:val="center"/>
      <w:rPr>
        <w:sz w:val="18"/>
        <w:szCs w:val="18"/>
      </w:rPr>
    </w:pPr>
    <w:r w:rsidRPr="00C21F9E">
      <w:rPr>
        <w:sz w:val="18"/>
        <w:szCs w:val="18"/>
      </w:rPr>
      <w:t xml:space="preserve">Открытый запрос предложений на право заключения Договора </w:t>
    </w:r>
    <w:r w:rsidR="003A766E">
      <w:rPr>
        <w:sz w:val="18"/>
        <w:szCs w:val="18"/>
      </w:rPr>
      <w:t xml:space="preserve">на </w:t>
    </w:r>
    <w:r w:rsidR="00893857" w:rsidRPr="00893857">
      <w:rPr>
        <w:sz w:val="18"/>
        <w:szCs w:val="18"/>
      </w:rPr>
      <w:t xml:space="preserve">поставку </w:t>
    </w:r>
    <w:r w:rsidR="001F5DB7">
      <w:rPr>
        <w:iCs/>
      </w:rPr>
      <w:t>разрядников</w:t>
    </w:r>
    <w:r w:rsidR="001F5DB7" w:rsidRPr="00C21F9E">
      <w:rPr>
        <w:sz w:val="18"/>
        <w:szCs w:val="18"/>
      </w:rPr>
      <w:t xml:space="preserve"> </w:t>
    </w:r>
    <w:r w:rsidRPr="00C21F9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808" w:rsidRDefault="00D55808">
      <w:pPr>
        <w:spacing w:line="240" w:lineRule="auto"/>
      </w:pPr>
      <w:r>
        <w:separator/>
      </w:r>
    </w:p>
  </w:footnote>
  <w:footnote w:type="continuationSeparator" w:id="0">
    <w:p w:rsidR="00D55808" w:rsidRDefault="00D558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930031" w:rsidRDefault="00DC4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146"/>
        </w:tabs>
        <w:ind w:left="1146"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387D39"/>
    <w:multiLevelType w:val="hybridMultilevel"/>
    <w:tmpl w:val="CA280620"/>
    <w:lvl w:ilvl="0" w:tplc="26F4C6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7"/>
  </w:num>
  <w:num w:numId="23">
    <w:abstractNumId w:val="98"/>
  </w:num>
  <w:num w:numId="24">
    <w:abstractNumId w:val="129"/>
  </w:num>
  <w:num w:numId="25">
    <w:abstractNumId w:val="117"/>
  </w:num>
  <w:num w:numId="26">
    <w:abstractNumId w:val="107"/>
  </w:num>
  <w:num w:numId="27">
    <w:abstractNumId w:val="75"/>
  </w:num>
  <w:num w:numId="28">
    <w:abstractNumId w:val="97"/>
  </w:num>
  <w:num w:numId="29">
    <w:abstractNumId w:val="130"/>
  </w:num>
  <w:num w:numId="30">
    <w:abstractNumId w:val="92"/>
  </w:num>
  <w:num w:numId="31">
    <w:abstractNumId w:val="93"/>
  </w:num>
  <w:num w:numId="32">
    <w:abstractNumId w:val="115"/>
  </w:num>
  <w:num w:numId="33">
    <w:abstractNumId w:val="135"/>
  </w:num>
  <w:num w:numId="34">
    <w:abstractNumId w:val="119"/>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3"/>
  </w:num>
  <w:num w:numId="44">
    <w:abstractNumId w:val="100"/>
  </w:num>
  <w:num w:numId="45">
    <w:abstractNumId w:val="125"/>
  </w:num>
  <w:num w:numId="46">
    <w:abstractNumId w:val="0"/>
  </w:num>
  <w:num w:numId="47">
    <w:abstractNumId w:val="108"/>
  </w:num>
  <w:num w:numId="48">
    <w:abstractNumId w:val="122"/>
  </w:num>
  <w:num w:numId="49">
    <w:abstractNumId w:val="126"/>
  </w:num>
  <w:num w:numId="50">
    <w:abstractNumId w:val="118"/>
  </w:num>
  <w:num w:numId="51">
    <w:abstractNumId w:val="140"/>
  </w:num>
  <w:num w:numId="52">
    <w:abstractNumId w:val="121"/>
  </w:num>
  <w:num w:numId="53">
    <w:abstractNumId w:val="90"/>
  </w:num>
  <w:num w:numId="54">
    <w:abstractNumId w:val="79"/>
  </w:num>
  <w:num w:numId="55">
    <w:abstractNumId w:val="128"/>
  </w:num>
  <w:num w:numId="56">
    <w:abstractNumId w:val="99"/>
  </w:num>
  <w:num w:numId="57">
    <w:abstractNumId w:val="81"/>
  </w:num>
  <w:num w:numId="58">
    <w:abstractNumId w:val="83"/>
  </w:num>
  <w:num w:numId="59">
    <w:abstractNumId w:val="71"/>
  </w:num>
  <w:num w:numId="60">
    <w:abstractNumId w:val="103"/>
  </w:num>
  <w:num w:numId="61">
    <w:abstractNumId w:val="114"/>
  </w:num>
  <w:num w:numId="62">
    <w:abstractNumId w:val="72"/>
  </w:num>
  <w:num w:numId="63">
    <w:abstractNumId w:val="89"/>
  </w:num>
  <w:num w:numId="64">
    <w:abstractNumId w:val="73"/>
  </w:num>
  <w:num w:numId="65">
    <w:abstractNumId w:val="136"/>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num>
  <w:num w:numId="69">
    <w:abstractNumId w:val="131"/>
    <w:lvlOverride w:ilvl="0">
      <w:startOverride w:val="1"/>
    </w:lvlOverride>
  </w:num>
  <w:num w:numId="70">
    <w:abstractNumId w:val="76"/>
  </w:num>
  <w:num w:numId="71">
    <w:abstractNumId w:val="138"/>
  </w:num>
  <w:num w:numId="72">
    <w:abstractNumId w:val="85"/>
  </w:num>
  <w:num w:numId="73">
    <w:abstractNumId w:val="110"/>
  </w:num>
  <w:num w:numId="74">
    <w:abstractNumId w:val="95"/>
  </w:num>
  <w:num w:numId="75">
    <w:abstractNumId w:val="113"/>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3"/>
  </w:num>
  <w:num w:numId="78">
    <w:abstractNumId w:val="137"/>
  </w:num>
  <w:num w:numId="79">
    <w:abstractNumId w:val="88"/>
  </w:num>
  <w:num w:numId="80">
    <w:abstractNumId w:val="112"/>
  </w:num>
  <w:num w:numId="81">
    <w:abstractNumId w:val="139"/>
  </w:num>
  <w:num w:numId="82">
    <w:abstractNumId w:val="111"/>
  </w:num>
  <w:num w:numId="83">
    <w:abstractNumId w:val="1"/>
  </w:num>
  <w:num w:numId="84">
    <w:abstractNumId w:val="116"/>
  </w:num>
  <w:num w:numId="85">
    <w:abstractNumId w:val="105"/>
  </w:num>
  <w:num w:numId="86">
    <w:abstractNumId w:val="134"/>
  </w:num>
  <w:num w:numId="87">
    <w:abstractNumId w:val="132"/>
  </w:num>
  <w:num w:numId="88">
    <w:abstractNumId w:val="109"/>
  </w:num>
  <w:num w:numId="89">
    <w:abstractNumId w:val="10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E06"/>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242A"/>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67837"/>
    <w:rsid w:val="00170C72"/>
    <w:rsid w:val="001716DB"/>
    <w:rsid w:val="00180007"/>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5DB7"/>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D67C1"/>
    <w:rsid w:val="002E6387"/>
    <w:rsid w:val="002F3EB0"/>
    <w:rsid w:val="003032B6"/>
    <w:rsid w:val="00304CD0"/>
    <w:rsid w:val="0031026C"/>
    <w:rsid w:val="0031067C"/>
    <w:rsid w:val="00311894"/>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66E"/>
    <w:rsid w:val="003A7B62"/>
    <w:rsid w:val="003B0905"/>
    <w:rsid w:val="003B23E0"/>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8"/>
    <w:rsid w:val="00512B0F"/>
    <w:rsid w:val="00513062"/>
    <w:rsid w:val="0051704E"/>
    <w:rsid w:val="00517550"/>
    <w:rsid w:val="00517D87"/>
    <w:rsid w:val="0052048F"/>
    <w:rsid w:val="00520586"/>
    <w:rsid w:val="00520E03"/>
    <w:rsid w:val="0052231C"/>
    <w:rsid w:val="00523C23"/>
    <w:rsid w:val="00524812"/>
    <w:rsid w:val="00524B92"/>
    <w:rsid w:val="00526254"/>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1A85"/>
    <w:rsid w:val="005B75A6"/>
    <w:rsid w:val="005C10C6"/>
    <w:rsid w:val="005C22A4"/>
    <w:rsid w:val="005C6F5D"/>
    <w:rsid w:val="005D0D44"/>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238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6F61"/>
    <w:rsid w:val="0075787E"/>
    <w:rsid w:val="00761011"/>
    <w:rsid w:val="007628EE"/>
    <w:rsid w:val="00766900"/>
    <w:rsid w:val="007705A5"/>
    <w:rsid w:val="00770DD6"/>
    <w:rsid w:val="00771E29"/>
    <w:rsid w:val="007738A8"/>
    <w:rsid w:val="00773DD1"/>
    <w:rsid w:val="0077441B"/>
    <w:rsid w:val="007773F3"/>
    <w:rsid w:val="0077786C"/>
    <w:rsid w:val="00777ABE"/>
    <w:rsid w:val="00777E5B"/>
    <w:rsid w:val="007800B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C3CC9"/>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76D33"/>
    <w:rsid w:val="008843D2"/>
    <w:rsid w:val="00884D4A"/>
    <w:rsid w:val="0088633C"/>
    <w:rsid w:val="00886684"/>
    <w:rsid w:val="00886FAA"/>
    <w:rsid w:val="008907A8"/>
    <w:rsid w:val="00890D00"/>
    <w:rsid w:val="0089163E"/>
    <w:rsid w:val="00892301"/>
    <w:rsid w:val="00893857"/>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957"/>
    <w:rsid w:val="00972AAA"/>
    <w:rsid w:val="00975C64"/>
    <w:rsid w:val="00980E44"/>
    <w:rsid w:val="009820FB"/>
    <w:rsid w:val="0098348C"/>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5B4"/>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4559B"/>
    <w:rsid w:val="00A5705A"/>
    <w:rsid w:val="00A600E3"/>
    <w:rsid w:val="00A639E3"/>
    <w:rsid w:val="00A72612"/>
    <w:rsid w:val="00A73A1E"/>
    <w:rsid w:val="00A73BFA"/>
    <w:rsid w:val="00A773C9"/>
    <w:rsid w:val="00A77A16"/>
    <w:rsid w:val="00A805FF"/>
    <w:rsid w:val="00A8505C"/>
    <w:rsid w:val="00A900CC"/>
    <w:rsid w:val="00A92723"/>
    <w:rsid w:val="00A94355"/>
    <w:rsid w:val="00A95FEE"/>
    <w:rsid w:val="00A96E27"/>
    <w:rsid w:val="00AA02AB"/>
    <w:rsid w:val="00AB02E1"/>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49D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2449"/>
    <w:rsid w:val="00C55B59"/>
    <w:rsid w:val="00C606DE"/>
    <w:rsid w:val="00C6262A"/>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5BE8"/>
    <w:rsid w:val="00CA64E5"/>
    <w:rsid w:val="00CA7861"/>
    <w:rsid w:val="00CB6141"/>
    <w:rsid w:val="00CC3810"/>
    <w:rsid w:val="00CC4C3A"/>
    <w:rsid w:val="00CC6D7C"/>
    <w:rsid w:val="00CD0A76"/>
    <w:rsid w:val="00CD4105"/>
    <w:rsid w:val="00CD50EF"/>
    <w:rsid w:val="00CE1C78"/>
    <w:rsid w:val="00CE2E56"/>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5808"/>
    <w:rsid w:val="00D560EA"/>
    <w:rsid w:val="00D562AE"/>
    <w:rsid w:val="00D56F8C"/>
    <w:rsid w:val="00D60982"/>
    <w:rsid w:val="00D63966"/>
    <w:rsid w:val="00D64190"/>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4D34"/>
    <w:rsid w:val="00DE2870"/>
    <w:rsid w:val="00DE4CCA"/>
    <w:rsid w:val="00DE5F20"/>
    <w:rsid w:val="00DE622D"/>
    <w:rsid w:val="00DF0D8B"/>
    <w:rsid w:val="00DF3778"/>
    <w:rsid w:val="00DF4A13"/>
    <w:rsid w:val="00DF639D"/>
    <w:rsid w:val="00E00B02"/>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947"/>
    <w:rsid w:val="00E60F8E"/>
    <w:rsid w:val="00E61708"/>
    <w:rsid w:val="00E63F0A"/>
    <w:rsid w:val="00E64AEC"/>
    <w:rsid w:val="00E6743A"/>
    <w:rsid w:val="00E70B65"/>
    <w:rsid w:val="00E71628"/>
    <w:rsid w:val="00E71A48"/>
    <w:rsid w:val="00E722B6"/>
    <w:rsid w:val="00E734C8"/>
    <w:rsid w:val="00E74632"/>
    <w:rsid w:val="00E749E5"/>
    <w:rsid w:val="00E832A4"/>
    <w:rsid w:val="00E837F8"/>
    <w:rsid w:val="00E84ECF"/>
    <w:rsid w:val="00E8721B"/>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714"/>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D642A"/>
    <w:rsid w:val="00FE0052"/>
    <w:rsid w:val="00FE1CA6"/>
    <w:rsid w:val="00FE239E"/>
    <w:rsid w:val="00FE5731"/>
    <w:rsid w:val="00FE630F"/>
    <w:rsid w:val="00FE7C3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78C5A-6506-4720-AFDF-226BC881D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72</Pages>
  <Words>23005</Words>
  <Characters>131134</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153832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141</cp:revision>
  <cp:lastPrinted>2016-03-16T13:04:00Z</cp:lastPrinted>
  <dcterms:created xsi:type="dcterms:W3CDTF">2016-01-12T11:24:00Z</dcterms:created>
  <dcterms:modified xsi:type="dcterms:W3CDTF">2016-03-17T08:04:00Z</dcterms:modified>
</cp:coreProperties>
</file>